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47EA6B5F"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6439A9">
              <w:rPr>
                <w:rFonts w:ascii="Arial" w:hAnsi="Arial" w:cs="Arial"/>
                <w:b/>
                <w:bCs/>
                <w:sz w:val="28"/>
                <w:szCs w:val="28"/>
              </w:rPr>
              <w:t>7</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57C2C810" w14:textId="77777777" w:rsidR="00FD68A5" w:rsidRDefault="00FD68A5" w:rsidP="00FD68A5">
      <w:pPr>
        <w:jc w:val="both"/>
        <w:rPr>
          <w:rFonts w:ascii="Arial" w:hAnsi="Arial" w:cs="Arial"/>
          <w:b/>
          <w:bCs/>
        </w:rPr>
      </w:pPr>
      <w:r w:rsidRPr="00AB63E0">
        <w:rPr>
          <w:rFonts w:ascii="Arial" w:hAnsi="Arial" w:cs="Arial"/>
          <w:b/>
          <w:bCs/>
        </w:rPr>
        <w:t>Lot 7 : Acquisition de monographies, suites et collections en commande permanente publiées en Espagne.</w:t>
      </w:r>
    </w:p>
    <w:p w14:paraId="19068B8F" w14:textId="77777777" w:rsidR="00F1257F" w:rsidRPr="00640C1E" w:rsidRDefault="00F1257F" w:rsidP="00640C1E">
      <w:pPr>
        <w:jc w:val="both"/>
        <w:rPr>
          <w:rFonts w:ascii="Arial" w:hAnsi="Arial" w:cs="Arial"/>
          <w:b/>
        </w:rPr>
      </w:pPr>
    </w:p>
    <w:p w14:paraId="19068B90" w14:textId="05A9B855"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381487">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7D7330C6" w14:textId="1E1370A7" w:rsidR="00A756EF" w:rsidRPr="0073142C" w:rsidRDefault="009447C7" w:rsidP="00A756EF">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A756EF" w:rsidRPr="0073142C">
        <w:rPr>
          <w:rFonts w:ascii="Arial" w:eastAsia="Arial" w:hAnsi="Arial" w:cs="Arial"/>
        </w:rPr>
        <w:t xml:space="preserve"> R2124-1 et 2 du code de la commande publique.</w:t>
      </w:r>
    </w:p>
    <w:p w14:paraId="4771745D" w14:textId="47230CEC" w:rsidR="00381487" w:rsidRDefault="00381487" w:rsidP="0073142C">
      <w:pPr>
        <w:ind w:hanging="2"/>
        <w:jc w:val="both"/>
        <w:rPr>
          <w:rFonts w:ascii="Arial" w:eastAsia="Arial" w:hAnsi="Arial" w:cs="Arial"/>
        </w:rPr>
      </w:pPr>
    </w:p>
    <w:p w14:paraId="20350F16" w14:textId="392A0F62" w:rsidR="00C95D03" w:rsidRDefault="00C95D03"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744B381A"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8C0ADA">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8C0ADA">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8C0ADA">
        <w:rPr>
          <w:rFonts w:ascii="Arial" w:eastAsia="Times New Roman" w:hAnsi="Arial" w:cs="Arial"/>
          <w:sz w:val="20"/>
          <w:szCs w:val="20"/>
          <w:lang w:eastAsia="fr-FR"/>
        </w:rPr>
        <w:t>n°7</w:t>
      </w:r>
      <w:r w:rsidR="00381487">
        <w:rPr>
          <w:rFonts w:ascii="Arial" w:eastAsia="Times New Roman" w:hAnsi="Arial" w:cs="Arial"/>
          <w:sz w:val="20"/>
          <w:szCs w:val="20"/>
          <w:lang w:eastAsia="fr-FR"/>
        </w:rPr>
        <w:t>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1DF410F1" w14:textId="06DBE10C" w:rsidR="00653D51" w:rsidRPr="00653D51" w:rsidRDefault="00653D51" w:rsidP="00653D51">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n°7 ;</w:t>
      </w:r>
    </w:p>
    <w:p w14:paraId="324B5A8E" w14:textId="38187959" w:rsidR="0090259E" w:rsidRPr="0023381B"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C301DE">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C301DE">
        <w:rPr>
          <w:rFonts w:ascii="Arial" w:eastAsia="Times New Roman" w:hAnsi="Arial" w:cs="Arial"/>
          <w:sz w:val="20"/>
          <w:szCs w:val="20"/>
          <w:lang w:eastAsia="fr-FR"/>
        </w:rPr>
        <w:t xml:space="preserve"> n°7</w:t>
      </w:r>
      <w:r>
        <w:rPr>
          <w:rFonts w:ascii="Arial" w:eastAsia="Arial" w:hAnsi="Arial" w:cs="Arial"/>
          <w:sz w:val="20"/>
          <w:szCs w:val="20"/>
        </w:rPr>
        <w:t xml:space="preserve"> </w:t>
      </w:r>
      <w:r w:rsidR="009A0B9C">
        <w:rPr>
          <w:rFonts w:ascii="Arial" w:eastAsia="Arial" w:hAnsi="Arial" w:cs="Arial"/>
          <w:sz w:val="20"/>
          <w:szCs w:val="20"/>
        </w:rPr>
        <w:t>et ses éventuelles annexes</w:t>
      </w:r>
      <w:r w:rsidR="00C301DE">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BA" w14:textId="0803A498" w:rsidR="001C5001" w:rsidRPr="00381487" w:rsidRDefault="00DE3259" w:rsidP="00381487">
      <w:pPr>
        <w:rPr>
          <w:rFonts w:ascii="Arial" w:hAnsi="Arial" w:cs="Arial"/>
          <w:szCs w:val="22"/>
        </w:rPr>
      </w:pPr>
      <w:r>
        <w:rPr>
          <w:rFonts w:ascii="Arial" w:hAnsi="Arial" w:cs="Arial"/>
          <w:szCs w:val="22"/>
        </w:rPr>
        <w:t>Toute norme en vigueur.</w:t>
      </w:r>
    </w:p>
    <w:p w14:paraId="19068BBC" w14:textId="77777777" w:rsidR="009B1CD0" w:rsidRPr="00AC73CE" w:rsidRDefault="009B1CD0" w:rsidP="009B45B9">
      <w:pPr>
        <w:pStyle w:val="fcase1ertab"/>
        <w:tabs>
          <w:tab w:val="left" w:pos="851"/>
        </w:tabs>
        <w:ind w:left="0" w:firstLine="0"/>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16DD56AD"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0074A6">
        <w:rPr>
          <w:rFonts w:ascii="Arial" w:hAnsi="Arial" w:cs="Arial"/>
        </w:rPr>
        <w:t>60</w:t>
      </w:r>
      <w:r w:rsidR="000074A6" w:rsidRPr="00E20E4A">
        <w:rPr>
          <w:rFonts w:ascii="Arial" w:hAnsi="Arial" w:cs="Arial"/>
        </w:rPr>
        <w:t xml:space="preserve"> 000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4E059C">
        <w:trPr>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39BA01F6" w:rsidR="0007287E" w:rsidRDefault="0007287E" w:rsidP="00D54FAD">
      <w:pPr>
        <w:pStyle w:val="fcasegauche"/>
        <w:spacing w:after="0"/>
        <w:ind w:left="851" w:firstLine="0"/>
        <w:rPr>
          <w:rFonts w:ascii="Arial" w:hAnsi="Arial" w:cs="Arial"/>
        </w:rPr>
      </w:pPr>
    </w:p>
    <w:p w14:paraId="19068BD1" w14:textId="58C71CFF"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w:t>
      </w:r>
      <w:proofErr w:type="gramStart"/>
      <w:r w:rsidRPr="00AC73CE">
        <w:rPr>
          <w:rFonts w:ascii="Arial" w:hAnsi="Arial" w:cs="Arial"/>
          <w:i/>
          <w:iCs/>
          <w:sz w:val="18"/>
          <w:szCs w:val="18"/>
        </w:rPr>
        <w:t>en</w:t>
      </w:r>
      <w:proofErr w:type="gramEnd"/>
      <w:r w:rsidRPr="00AC73CE">
        <w:rPr>
          <w:rFonts w:ascii="Arial" w:hAnsi="Arial" w:cs="Arial"/>
          <w:i/>
          <w:iCs/>
          <w:sz w:val="18"/>
          <w:szCs w:val="18"/>
        </w:rPr>
        <w:t xml:space="preserve">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 xml:space="preserve">(Les membres du groupement conjoint indiquent dans le tableau ci-dessous la répartition des prestations que chacun d’entre eux </w:t>
      </w:r>
      <w:proofErr w:type="gramStart"/>
      <w:r w:rsidRPr="00AC73CE">
        <w:rPr>
          <w:rFonts w:ascii="Arial" w:hAnsi="Arial" w:cs="Arial"/>
          <w:i/>
          <w:iCs/>
          <w:sz w:val="18"/>
          <w:szCs w:val="18"/>
        </w:rPr>
        <w:t>s’engage</w:t>
      </w:r>
      <w:proofErr w:type="gramEnd"/>
      <w:r w:rsidRPr="00AC73CE">
        <w:rPr>
          <w:rFonts w:ascii="Arial" w:hAnsi="Arial" w:cs="Arial"/>
          <w:i/>
          <w:iCs/>
          <w:sz w:val="18"/>
          <w:szCs w:val="18"/>
        </w:rPr>
        <w:t xml:space="preserv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AC73CE" w14:paraId="19068BDC" w14:textId="77777777" w:rsidTr="00C301DE">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proofErr w:type="gramStart"/>
            <w:r w:rsidRPr="00AC73CE">
              <w:rPr>
                <w:rFonts w:ascii="Arial" w:hAnsi="Arial" w:cs="Arial"/>
                <w:b/>
                <w:sz w:val="18"/>
                <w:szCs w:val="18"/>
              </w:rPr>
              <w:t>du</w:t>
            </w:r>
            <w:proofErr w:type="gramEnd"/>
            <w:r w:rsidRPr="00AC73CE">
              <w:rPr>
                <w:rFonts w:ascii="Arial" w:hAnsi="Arial" w:cs="Arial"/>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proofErr w:type="gramStart"/>
            <w:r w:rsidRPr="00AC73CE">
              <w:rPr>
                <w:b/>
                <w:i w:val="0"/>
                <w:sz w:val="18"/>
                <w:szCs w:val="18"/>
              </w:rPr>
              <w:t>du</w:t>
            </w:r>
            <w:proofErr w:type="gramEnd"/>
            <w:r w:rsidRPr="00AC73CE">
              <w:rPr>
                <w:b/>
                <w:i w:val="0"/>
                <w:sz w:val="18"/>
                <w:szCs w:val="18"/>
              </w:rPr>
              <w:t xml:space="preserve"> groupement conjoint</w:t>
            </w:r>
          </w:p>
        </w:tc>
      </w:tr>
      <w:tr w:rsidR="009B1CD0" w:rsidRPr="00AC73CE" w14:paraId="19068BE1" w14:textId="77777777" w:rsidTr="00C301DE">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proofErr w:type="gramStart"/>
            <w:r w:rsidRPr="00AC73CE">
              <w:rPr>
                <w:rFonts w:ascii="Arial" w:hAnsi="Arial" w:cs="Arial"/>
                <w:b/>
                <w:sz w:val="18"/>
                <w:szCs w:val="18"/>
              </w:rPr>
              <w:t>de</w:t>
            </w:r>
            <w:proofErr w:type="gramEnd"/>
            <w:r w:rsidRPr="00AC73CE">
              <w:rPr>
                <w:rFonts w:ascii="Arial" w:hAnsi="Arial" w:cs="Arial"/>
                <w:b/>
                <w:sz w:val="18"/>
                <w:szCs w:val="18"/>
              </w:rPr>
              <w:t xml:space="preserve"> la prestation</w:t>
            </w:r>
          </w:p>
        </w:tc>
      </w:tr>
      <w:tr w:rsidR="009B1CD0" w:rsidRPr="00AC73CE" w14:paraId="19068BE5" w14:textId="77777777" w:rsidTr="00C301DE">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rsidTr="00C301DE">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C301DE">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69B05054"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lastRenderedPageBreak/>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xml:space="preserve">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w:t>
      </w:r>
      <w:proofErr w:type="gramEnd"/>
      <w:r w:rsidRPr="00AC73CE">
        <w:rPr>
          <w:rFonts w:ascii="Arial" w:hAnsi="Arial" w:cs="Arial"/>
          <w:sz w:val="18"/>
          <w:szCs w:val="18"/>
        </w:rPr>
        <w:t xml:space="preserve">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2C06A3B9"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542A78">
        <w:rPr>
          <w:sz w:val="18"/>
          <w:szCs w:val="18"/>
        </w:rPr>
      </w:r>
      <w:r w:rsidR="00542A78">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542A78">
        <w:rPr>
          <w:sz w:val="18"/>
          <w:szCs w:val="18"/>
        </w:rPr>
      </w:r>
      <w:r w:rsidR="00542A78">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15C3B7B1"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6A49B515" w14:textId="77777777" w:rsidR="00D54FAD" w:rsidRDefault="00D54FAD" w:rsidP="008166A6">
      <w:pPr>
        <w:tabs>
          <w:tab w:val="left" w:pos="426"/>
          <w:tab w:val="left" w:pos="851"/>
        </w:tabs>
        <w:jc w:val="both"/>
        <w:rPr>
          <w:rFonts w:ascii="Arial" w:eastAsia="Calibri" w:hAnsi="Arial" w:cs="Arial"/>
          <w:kern w:val="3"/>
          <w:lang w:eastAsia="en-U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sz w:val="18"/>
          <w:szCs w:val="18"/>
        </w:rPr>
        <w:tab/>
      </w:r>
      <w:proofErr w:type="gramStart"/>
      <w:r w:rsidR="002904AF" w:rsidRPr="00AC73CE">
        <w:rPr>
          <w:rFonts w:ascii="Arial" w:hAnsi="Arial" w:cs="Arial"/>
          <w:sz w:val="18"/>
          <w:szCs w:val="18"/>
        </w:rPr>
        <w:t>pour</w:t>
      </w:r>
      <w:proofErr w:type="gramEnd"/>
      <w:r w:rsidR="002904AF" w:rsidRPr="00AC73CE">
        <w:rPr>
          <w:rFonts w:ascii="Arial" w:hAnsi="Arial" w:cs="Arial"/>
          <w:sz w:val="18"/>
          <w:szCs w:val="18"/>
        </w:rPr>
        <w:t xml:space="preserve">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pour</w:t>
      </w:r>
      <w:proofErr w:type="gramEnd"/>
      <w:r w:rsidRPr="00AC73CE">
        <w:rPr>
          <w:rFonts w:ascii="Arial" w:hAnsi="Arial" w:cs="Arial"/>
          <w:sz w:val="18"/>
          <w:szCs w:val="18"/>
        </w:rPr>
        <w:t xml:space="preserve">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r>
      <w:proofErr w:type="gramStart"/>
      <w:r w:rsidRPr="00AC73CE">
        <w:rPr>
          <w:rFonts w:ascii="Arial" w:hAnsi="Arial" w:cs="Arial"/>
          <w:sz w:val="18"/>
          <w:szCs w:val="18"/>
        </w:rPr>
        <w:t>ont</w:t>
      </w:r>
      <w:proofErr w:type="gramEnd"/>
      <w:r w:rsidRPr="00AC73CE">
        <w:rPr>
          <w:rFonts w:ascii="Arial" w:hAnsi="Arial" w:cs="Arial"/>
          <w:sz w:val="18"/>
          <w:szCs w:val="18"/>
        </w:rPr>
        <w:t xml:space="preserve"> donné mandat au mandataire dans les conditions définies par les pouvoirs joints en annexe.</w:t>
      </w:r>
    </w:p>
    <w:p w14:paraId="19068C33" w14:textId="77777777" w:rsidR="00311860" w:rsidRDefault="00311860" w:rsidP="002904AF">
      <w:pPr>
        <w:tabs>
          <w:tab w:val="left" w:pos="851"/>
        </w:tabs>
        <w:ind w:left="1134" w:hanging="850"/>
        <w:rPr>
          <w:rFonts w:ascii="Arial" w:hAnsi="Arial" w:cs="Arial"/>
          <w:sz w:val="18"/>
          <w:szCs w:val="18"/>
        </w:rPr>
      </w:pPr>
    </w:p>
    <w:p w14:paraId="5EFA5C2B" w14:textId="77777777" w:rsidR="00C301DE" w:rsidRDefault="00C301DE" w:rsidP="002904AF">
      <w:pPr>
        <w:tabs>
          <w:tab w:val="left" w:pos="851"/>
        </w:tabs>
        <w:ind w:left="1134" w:hanging="850"/>
        <w:rPr>
          <w:rFonts w:ascii="Arial" w:hAnsi="Arial" w:cs="Arial"/>
          <w:sz w:val="18"/>
          <w:szCs w:val="18"/>
        </w:rPr>
      </w:pPr>
    </w:p>
    <w:p w14:paraId="5DA97A0B" w14:textId="77777777" w:rsidR="00C301DE" w:rsidRDefault="00C301DE" w:rsidP="002904AF">
      <w:pPr>
        <w:tabs>
          <w:tab w:val="left" w:pos="851"/>
        </w:tabs>
        <w:ind w:left="1134" w:hanging="850"/>
        <w:rPr>
          <w:rFonts w:ascii="Arial" w:hAnsi="Arial" w:cs="Arial"/>
          <w:sz w:val="18"/>
          <w:szCs w:val="18"/>
        </w:rPr>
      </w:pPr>
    </w:p>
    <w:p w14:paraId="4662256C" w14:textId="77777777" w:rsidR="00C301DE" w:rsidRDefault="00C301DE" w:rsidP="002904AF">
      <w:pPr>
        <w:tabs>
          <w:tab w:val="left" w:pos="851"/>
        </w:tabs>
        <w:ind w:left="1134" w:hanging="850"/>
        <w:rPr>
          <w:rFonts w:ascii="Arial" w:hAnsi="Arial" w:cs="Arial"/>
          <w:sz w:val="18"/>
          <w:szCs w:val="18"/>
        </w:rPr>
      </w:pPr>
    </w:p>
    <w:p w14:paraId="16802605" w14:textId="77777777" w:rsidR="00C301DE" w:rsidRDefault="00C301DE" w:rsidP="002904AF">
      <w:pPr>
        <w:tabs>
          <w:tab w:val="left" w:pos="851"/>
        </w:tabs>
        <w:ind w:left="1134" w:hanging="850"/>
        <w:rPr>
          <w:rFonts w:ascii="Arial" w:hAnsi="Arial" w:cs="Arial"/>
          <w:sz w:val="18"/>
          <w:szCs w:val="18"/>
        </w:rPr>
      </w:pPr>
    </w:p>
    <w:p w14:paraId="0DBE972C" w14:textId="77777777" w:rsidR="00C301DE" w:rsidRDefault="00C301DE" w:rsidP="002904AF">
      <w:pPr>
        <w:tabs>
          <w:tab w:val="left" w:pos="851"/>
        </w:tabs>
        <w:ind w:left="1134" w:hanging="850"/>
        <w:rPr>
          <w:rFonts w:ascii="Arial" w:hAnsi="Arial" w:cs="Arial"/>
          <w:sz w:val="18"/>
          <w:szCs w:val="18"/>
        </w:rPr>
      </w:pPr>
    </w:p>
    <w:p w14:paraId="794DD86C" w14:textId="77777777" w:rsidR="00C301DE" w:rsidRDefault="00C301DE" w:rsidP="002904AF">
      <w:pPr>
        <w:tabs>
          <w:tab w:val="left" w:pos="851"/>
        </w:tabs>
        <w:ind w:left="1134" w:hanging="850"/>
        <w:rPr>
          <w:rFonts w:ascii="Arial" w:hAnsi="Arial" w:cs="Arial"/>
          <w:sz w:val="18"/>
          <w:szCs w:val="18"/>
        </w:rPr>
      </w:pPr>
    </w:p>
    <w:p w14:paraId="2617BE94" w14:textId="77777777" w:rsidR="00C301DE" w:rsidRPr="00AC73CE" w:rsidRDefault="00C301DE"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lastRenderedPageBreak/>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542A78">
        <w:rPr>
          <w:sz w:val="18"/>
          <w:szCs w:val="18"/>
        </w:rPr>
      </w:r>
      <w:r w:rsidR="00542A78">
        <w:rPr>
          <w:sz w:val="18"/>
          <w:szCs w:val="18"/>
        </w:rPr>
        <w:fldChar w:fldCharType="separate"/>
      </w:r>
      <w:r w:rsidRPr="00AC73CE">
        <w:rPr>
          <w:sz w:val="18"/>
          <w:szCs w:val="18"/>
        </w:rPr>
        <w:fldChar w:fldCharType="end"/>
      </w:r>
      <w:r w:rsidRPr="00AC73CE">
        <w:rPr>
          <w:rFonts w:ascii="Arial" w:hAnsi="Arial" w:cs="Arial"/>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542A78">
        <w:rPr>
          <w:sz w:val="18"/>
          <w:szCs w:val="18"/>
        </w:rPr>
      </w:r>
      <w:r w:rsidR="00542A78">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r>
      <w:proofErr w:type="gramStart"/>
      <w:r w:rsidR="00036500" w:rsidRPr="00AC73CE">
        <w:rPr>
          <w:rFonts w:ascii="Arial" w:hAnsi="Arial" w:cs="Arial"/>
          <w:sz w:val="18"/>
          <w:szCs w:val="18"/>
        </w:rPr>
        <w:t>donnent</w:t>
      </w:r>
      <w:proofErr w:type="gramEnd"/>
      <w:r w:rsidR="00036500" w:rsidRPr="00AC73CE">
        <w:rPr>
          <w:rFonts w:ascii="Arial" w:hAnsi="Arial" w:cs="Arial"/>
          <w:sz w:val="18"/>
          <w:szCs w:val="18"/>
        </w:rPr>
        <w:t xml:space="preserve">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6996C8A7" w14:textId="77777777" w:rsidR="0073142C" w:rsidRDefault="0073142C"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proofErr w:type="gramEnd"/>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2A38302B" w14:textId="77777777" w:rsidR="00C301DE" w:rsidRDefault="00C301DE" w:rsidP="00E93FEE">
      <w:pPr>
        <w:pStyle w:val="fcase2metab"/>
        <w:ind w:left="0" w:firstLine="0"/>
        <w:rPr>
          <w:rFonts w:ascii="Arial" w:hAnsi="Arial" w:cs="Arial"/>
          <w:b/>
          <w:sz w:val="18"/>
          <w:szCs w:val="18"/>
        </w:rPr>
      </w:pPr>
    </w:p>
    <w:p w14:paraId="3B80A133" w14:textId="77777777" w:rsidR="00C301DE" w:rsidRDefault="00C301DE" w:rsidP="00E93FEE">
      <w:pPr>
        <w:pStyle w:val="fcase2metab"/>
        <w:ind w:left="0" w:firstLine="0"/>
        <w:rPr>
          <w:rFonts w:ascii="Arial" w:hAnsi="Arial" w:cs="Arial"/>
          <w:b/>
          <w:sz w:val="18"/>
          <w:szCs w:val="18"/>
        </w:rPr>
      </w:pPr>
    </w:p>
    <w:p w14:paraId="4B7AC70B" w14:textId="77777777" w:rsidR="00C301DE" w:rsidRDefault="00C301DE" w:rsidP="00E93FEE">
      <w:pPr>
        <w:pStyle w:val="fcase2metab"/>
        <w:ind w:left="0" w:firstLine="0"/>
        <w:rPr>
          <w:rFonts w:ascii="Arial" w:hAnsi="Arial" w:cs="Arial"/>
          <w:b/>
          <w:sz w:val="18"/>
          <w:szCs w:val="18"/>
        </w:rPr>
      </w:pPr>
    </w:p>
    <w:p w14:paraId="76EFCD2C" w14:textId="77777777" w:rsidR="00C301DE" w:rsidRDefault="00C301DE" w:rsidP="00E93FEE">
      <w:pPr>
        <w:pStyle w:val="fcase2metab"/>
        <w:ind w:left="0" w:firstLine="0"/>
        <w:rPr>
          <w:rFonts w:ascii="Arial" w:hAnsi="Arial" w:cs="Arial"/>
          <w:b/>
          <w:sz w:val="18"/>
          <w:szCs w:val="18"/>
        </w:rPr>
      </w:pPr>
    </w:p>
    <w:p w14:paraId="362195B1" w14:textId="77777777" w:rsidR="00C301DE" w:rsidRDefault="00C301DE" w:rsidP="00E93FEE">
      <w:pPr>
        <w:pStyle w:val="fcase2metab"/>
        <w:ind w:left="0" w:firstLine="0"/>
        <w:rPr>
          <w:rFonts w:ascii="Arial" w:hAnsi="Arial" w:cs="Arial"/>
          <w:b/>
          <w:sz w:val="18"/>
          <w:szCs w:val="18"/>
        </w:rPr>
      </w:pPr>
    </w:p>
    <w:p w14:paraId="4319A0A0" w14:textId="77777777" w:rsidR="00C301DE" w:rsidRDefault="00C301DE" w:rsidP="00E93FEE">
      <w:pPr>
        <w:pStyle w:val="fcase2metab"/>
        <w:ind w:left="0" w:firstLine="0"/>
        <w:rPr>
          <w:rFonts w:ascii="Arial" w:hAnsi="Arial" w:cs="Arial"/>
          <w:b/>
          <w:sz w:val="18"/>
          <w:szCs w:val="18"/>
        </w:rPr>
      </w:pPr>
    </w:p>
    <w:p w14:paraId="09B705AE" w14:textId="77777777" w:rsidR="00542A78" w:rsidRDefault="00542A78" w:rsidP="00E93FEE">
      <w:pPr>
        <w:pStyle w:val="fcase2metab"/>
        <w:ind w:left="0" w:firstLine="0"/>
        <w:rPr>
          <w:rFonts w:ascii="Arial" w:hAnsi="Arial" w:cs="Arial"/>
          <w:b/>
          <w:sz w:val="18"/>
          <w:szCs w:val="18"/>
        </w:rPr>
      </w:pPr>
    </w:p>
    <w:p w14:paraId="34F3A1E0" w14:textId="77777777" w:rsidR="00542A78" w:rsidRDefault="00542A78" w:rsidP="00E93FEE">
      <w:pPr>
        <w:pStyle w:val="fcase2metab"/>
        <w:ind w:left="0" w:firstLine="0"/>
        <w:rPr>
          <w:rFonts w:ascii="Arial" w:hAnsi="Arial" w:cs="Arial"/>
          <w:b/>
          <w:sz w:val="18"/>
          <w:szCs w:val="18"/>
        </w:rPr>
      </w:pPr>
    </w:p>
    <w:p w14:paraId="6AA72AF1" w14:textId="77777777" w:rsidR="00C301DE" w:rsidRDefault="00C301DE" w:rsidP="00E93FEE">
      <w:pPr>
        <w:pStyle w:val="fcase2metab"/>
        <w:ind w:left="0" w:firstLine="0"/>
        <w:rPr>
          <w:rFonts w:ascii="Arial" w:hAnsi="Arial" w:cs="Arial"/>
          <w:b/>
          <w:sz w:val="18"/>
          <w:szCs w:val="18"/>
        </w:rPr>
      </w:pPr>
    </w:p>
    <w:p w14:paraId="409D42CC" w14:textId="77777777" w:rsidR="00C301DE" w:rsidRDefault="00C301DE"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A34182">
        <w:tc>
          <w:tcPr>
            <w:tcW w:w="10277" w:type="dxa"/>
            <w:shd w:val="solid" w:color="66CCFF" w:fill="auto"/>
          </w:tcPr>
          <w:p w14:paraId="19068C7A" w14:textId="709DEEFB"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lastRenderedPageBreak/>
              <w:t>E - Décision du pouvoir adjudicateur.</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542A78">
        <w:rPr>
          <w:rFonts w:ascii="Arial" w:hAnsi="Arial" w:cs="Arial"/>
          <w:sz w:val="18"/>
          <w:szCs w:val="18"/>
        </w:rPr>
      </w:r>
      <w:r w:rsidR="00542A78">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542A78">
        <w:rPr>
          <w:rFonts w:ascii="Arial" w:hAnsi="Arial" w:cs="Arial"/>
          <w:sz w:val="18"/>
          <w:szCs w:val="18"/>
        </w:rPr>
      </w:r>
      <w:r w:rsidR="00542A78">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542A78">
        <w:rPr>
          <w:rFonts w:ascii="Arial" w:hAnsi="Arial" w:cs="Arial"/>
          <w:sz w:val="18"/>
          <w:szCs w:val="18"/>
        </w:rPr>
      </w:r>
      <w:r w:rsidR="00542A78">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w:t>
      </w:r>
      <w:proofErr w:type="gramStart"/>
      <w:r w:rsidR="009B1CD0" w:rsidRPr="00AC73CE">
        <w:rPr>
          <w:rFonts w:ascii="Arial" w:hAnsi="Arial" w:cs="Arial"/>
          <w:sz w:val="18"/>
          <w:szCs w:val="18"/>
        </w:rPr>
        <w:t>… ,</w:t>
      </w:r>
      <w:proofErr w:type="gramEnd"/>
      <w:r w:rsidR="009B1CD0" w:rsidRPr="00AC73CE">
        <w:rPr>
          <w:rFonts w:ascii="Arial" w:hAnsi="Arial" w:cs="Arial"/>
          <w:sz w:val="18"/>
          <w:szCs w:val="18"/>
        </w:rPr>
        <w:t xml:space="preserve">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0243CF67"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 xml:space="preserve">niversité </w:t>
      </w:r>
      <w:r w:rsidR="000D50E1">
        <w:rPr>
          <w:rStyle w:val="normaltextrun"/>
          <w:rFonts w:ascii="Arial" w:hAnsi="Arial" w:cs="Arial"/>
          <w:b/>
          <w:bCs/>
          <w:sz w:val="20"/>
          <w:szCs w:val="20"/>
        </w:rPr>
        <w:br/>
      </w:r>
      <w:r w:rsidR="00DD72BC">
        <w:rPr>
          <w:rStyle w:val="normaltextrun"/>
          <w:rFonts w:ascii="Arial" w:hAnsi="Arial" w:cs="Arial"/>
          <w:b/>
          <w:bCs/>
          <w:sz w:val="20"/>
          <w:szCs w:val="20"/>
        </w:rPr>
        <w:t>Paris 1</w:t>
      </w:r>
      <w:r w:rsidR="00DD72BC">
        <w:rPr>
          <w:rStyle w:val="eop"/>
          <w:rFonts w:ascii="Arial" w:hAnsi="Arial" w:cs="Arial"/>
          <w:sz w:val="20"/>
          <w:szCs w:val="20"/>
        </w:rPr>
        <w:t>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4D4060" w14:textId="77777777" w:rsidR="00601702" w:rsidRDefault="00601702">
      <w:r>
        <w:separator/>
      </w:r>
    </w:p>
  </w:endnote>
  <w:endnote w:type="continuationSeparator" w:id="0">
    <w:p w14:paraId="53050ADF" w14:textId="77777777" w:rsidR="00601702" w:rsidRDefault="00601702">
      <w:r>
        <w:continuationSeparator/>
      </w:r>
    </w:p>
  </w:endnote>
  <w:endnote w:type="continuationNotice" w:id="1">
    <w:p w14:paraId="375F5FE0" w14:textId="77777777" w:rsidR="00601702" w:rsidRDefault="006017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25C41DFB"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FD68A5">
            <w:rPr>
              <w:rFonts w:ascii="Arial" w:hAnsi="Arial" w:cs="Arial"/>
              <w:b/>
              <w:i/>
            </w:rPr>
            <w:t>7</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3AC5CA" w14:textId="77777777" w:rsidR="00601702" w:rsidRDefault="00601702">
      <w:r>
        <w:separator/>
      </w:r>
    </w:p>
  </w:footnote>
  <w:footnote w:type="continuationSeparator" w:id="0">
    <w:p w14:paraId="04CF2B5A" w14:textId="77777777" w:rsidR="00601702" w:rsidRDefault="00601702">
      <w:r>
        <w:continuationSeparator/>
      </w:r>
    </w:p>
  </w:footnote>
  <w:footnote w:type="continuationNotice" w:id="1">
    <w:p w14:paraId="2338E982" w14:textId="77777777" w:rsidR="00601702" w:rsidRDefault="0060170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074A6"/>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D50E1"/>
    <w:rsid w:val="000E0020"/>
    <w:rsid w:val="000E5BF9"/>
    <w:rsid w:val="000E67B7"/>
    <w:rsid w:val="000E726E"/>
    <w:rsid w:val="000F4B71"/>
    <w:rsid w:val="0011403E"/>
    <w:rsid w:val="00122C6E"/>
    <w:rsid w:val="0013233E"/>
    <w:rsid w:val="00166B56"/>
    <w:rsid w:val="0017171C"/>
    <w:rsid w:val="00176C36"/>
    <w:rsid w:val="00182098"/>
    <w:rsid w:val="00193774"/>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305B2"/>
    <w:rsid w:val="0024018F"/>
    <w:rsid w:val="00240D92"/>
    <w:rsid w:val="00241B0B"/>
    <w:rsid w:val="00246224"/>
    <w:rsid w:val="00250667"/>
    <w:rsid w:val="00254728"/>
    <w:rsid w:val="00256000"/>
    <w:rsid w:val="002613D2"/>
    <w:rsid w:val="00265277"/>
    <w:rsid w:val="00265E3E"/>
    <w:rsid w:val="0027630D"/>
    <w:rsid w:val="002904AF"/>
    <w:rsid w:val="00290E6E"/>
    <w:rsid w:val="0029258F"/>
    <w:rsid w:val="0029708A"/>
    <w:rsid w:val="0029710F"/>
    <w:rsid w:val="00297804"/>
    <w:rsid w:val="002A08B7"/>
    <w:rsid w:val="002A3798"/>
    <w:rsid w:val="002B2C8E"/>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61287"/>
    <w:rsid w:val="00367776"/>
    <w:rsid w:val="00371658"/>
    <w:rsid w:val="003721FA"/>
    <w:rsid w:val="00381487"/>
    <w:rsid w:val="003820CA"/>
    <w:rsid w:val="00383B7D"/>
    <w:rsid w:val="00385B1E"/>
    <w:rsid w:val="00385E76"/>
    <w:rsid w:val="0039049E"/>
    <w:rsid w:val="003A49B8"/>
    <w:rsid w:val="003A4C9B"/>
    <w:rsid w:val="003A7940"/>
    <w:rsid w:val="003B4B17"/>
    <w:rsid w:val="003B7A8E"/>
    <w:rsid w:val="003B7AB8"/>
    <w:rsid w:val="003C45AC"/>
    <w:rsid w:val="003D3A6E"/>
    <w:rsid w:val="003F0814"/>
    <w:rsid w:val="003F7901"/>
    <w:rsid w:val="0040576B"/>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2A3D"/>
    <w:rsid w:val="0049711A"/>
    <w:rsid w:val="004A0B8D"/>
    <w:rsid w:val="004A3FD1"/>
    <w:rsid w:val="004A7169"/>
    <w:rsid w:val="004B3A62"/>
    <w:rsid w:val="004B4972"/>
    <w:rsid w:val="004C3B89"/>
    <w:rsid w:val="004D040D"/>
    <w:rsid w:val="004D27B3"/>
    <w:rsid w:val="004D7F7C"/>
    <w:rsid w:val="004E059C"/>
    <w:rsid w:val="004E61BC"/>
    <w:rsid w:val="004E75A6"/>
    <w:rsid w:val="004F45F4"/>
    <w:rsid w:val="004F73CA"/>
    <w:rsid w:val="00514DAF"/>
    <w:rsid w:val="005276E2"/>
    <w:rsid w:val="00532EC7"/>
    <w:rsid w:val="0053395A"/>
    <w:rsid w:val="00540C84"/>
    <w:rsid w:val="00541CA3"/>
    <w:rsid w:val="00542708"/>
    <w:rsid w:val="00542A78"/>
    <w:rsid w:val="00543AAE"/>
    <w:rsid w:val="005546A9"/>
    <w:rsid w:val="005601E2"/>
    <w:rsid w:val="00570D8C"/>
    <w:rsid w:val="00574F1D"/>
    <w:rsid w:val="00575014"/>
    <w:rsid w:val="005846FB"/>
    <w:rsid w:val="00593A88"/>
    <w:rsid w:val="005A4A3B"/>
    <w:rsid w:val="005A4CB5"/>
    <w:rsid w:val="005D0610"/>
    <w:rsid w:val="005E7F4B"/>
    <w:rsid w:val="005F4737"/>
    <w:rsid w:val="00601702"/>
    <w:rsid w:val="00610592"/>
    <w:rsid w:val="0061068C"/>
    <w:rsid w:val="006115F5"/>
    <w:rsid w:val="006269F5"/>
    <w:rsid w:val="00640C1E"/>
    <w:rsid w:val="006439A9"/>
    <w:rsid w:val="0064560F"/>
    <w:rsid w:val="00647266"/>
    <w:rsid w:val="00653D51"/>
    <w:rsid w:val="00660727"/>
    <w:rsid w:val="006802CE"/>
    <w:rsid w:val="00683CE2"/>
    <w:rsid w:val="00691426"/>
    <w:rsid w:val="00692ACE"/>
    <w:rsid w:val="00695D85"/>
    <w:rsid w:val="006B2BDF"/>
    <w:rsid w:val="006B40C8"/>
    <w:rsid w:val="006C0FBA"/>
    <w:rsid w:val="006C4338"/>
    <w:rsid w:val="006E15E5"/>
    <w:rsid w:val="006E7334"/>
    <w:rsid w:val="006F3DF9"/>
    <w:rsid w:val="006F4C81"/>
    <w:rsid w:val="00700376"/>
    <w:rsid w:val="00701D89"/>
    <w:rsid w:val="0070312D"/>
    <w:rsid w:val="00705D3D"/>
    <w:rsid w:val="007060E5"/>
    <w:rsid w:val="00710FD6"/>
    <w:rsid w:val="0072266F"/>
    <w:rsid w:val="00724D32"/>
    <w:rsid w:val="007300A6"/>
    <w:rsid w:val="0073142C"/>
    <w:rsid w:val="0073421D"/>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37CB"/>
    <w:rsid w:val="007F642B"/>
    <w:rsid w:val="007F67DF"/>
    <w:rsid w:val="007F68A6"/>
    <w:rsid w:val="007F7340"/>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0ADA"/>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DEA"/>
    <w:rsid w:val="00A14206"/>
    <w:rsid w:val="00A1733F"/>
    <w:rsid w:val="00A27911"/>
    <w:rsid w:val="00A34182"/>
    <w:rsid w:val="00A5262C"/>
    <w:rsid w:val="00A53DC8"/>
    <w:rsid w:val="00A571B7"/>
    <w:rsid w:val="00A60D1D"/>
    <w:rsid w:val="00A62822"/>
    <w:rsid w:val="00A65FCA"/>
    <w:rsid w:val="00A70C95"/>
    <w:rsid w:val="00A756EF"/>
    <w:rsid w:val="00A7578C"/>
    <w:rsid w:val="00A851FA"/>
    <w:rsid w:val="00A862DB"/>
    <w:rsid w:val="00A87701"/>
    <w:rsid w:val="00AB1193"/>
    <w:rsid w:val="00AB405B"/>
    <w:rsid w:val="00AB5230"/>
    <w:rsid w:val="00AC73CE"/>
    <w:rsid w:val="00AC7AC5"/>
    <w:rsid w:val="00AC7B14"/>
    <w:rsid w:val="00AE0399"/>
    <w:rsid w:val="00AE1CC7"/>
    <w:rsid w:val="00AE2FCB"/>
    <w:rsid w:val="00AE3F7F"/>
    <w:rsid w:val="00AE5B2B"/>
    <w:rsid w:val="00AE5F0A"/>
    <w:rsid w:val="00AE7831"/>
    <w:rsid w:val="00AF2630"/>
    <w:rsid w:val="00AF432A"/>
    <w:rsid w:val="00AF6570"/>
    <w:rsid w:val="00B04373"/>
    <w:rsid w:val="00B054DA"/>
    <w:rsid w:val="00B272A1"/>
    <w:rsid w:val="00B3269F"/>
    <w:rsid w:val="00B5192A"/>
    <w:rsid w:val="00B56E5E"/>
    <w:rsid w:val="00B66A3B"/>
    <w:rsid w:val="00B70015"/>
    <w:rsid w:val="00B7544F"/>
    <w:rsid w:val="00B821AC"/>
    <w:rsid w:val="00B87564"/>
    <w:rsid w:val="00BA44E5"/>
    <w:rsid w:val="00BA5C5C"/>
    <w:rsid w:val="00BB1317"/>
    <w:rsid w:val="00BB184D"/>
    <w:rsid w:val="00BB35D6"/>
    <w:rsid w:val="00BD3D30"/>
    <w:rsid w:val="00BE01CB"/>
    <w:rsid w:val="00BE5B2C"/>
    <w:rsid w:val="00BE6078"/>
    <w:rsid w:val="00BF5A86"/>
    <w:rsid w:val="00BF6348"/>
    <w:rsid w:val="00C11FDD"/>
    <w:rsid w:val="00C301DE"/>
    <w:rsid w:val="00C346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4FAD"/>
    <w:rsid w:val="00D560AB"/>
    <w:rsid w:val="00D60E7F"/>
    <w:rsid w:val="00D75D8C"/>
    <w:rsid w:val="00D75F27"/>
    <w:rsid w:val="00D761A5"/>
    <w:rsid w:val="00D80DED"/>
    <w:rsid w:val="00D92856"/>
    <w:rsid w:val="00DA31BB"/>
    <w:rsid w:val="00DB2087"/>
    <w:rsid w:val="00DB365D"/>
    <w:rsid w:val="00DB77EB"/>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E1DEA"/>
    <w:rsid w:val="00F03D4A"/>
    <w:rsid w:val="00F0422C"/>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D68A5"/>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2.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3.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customXml/itemProps4.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5.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DC1TYP_F.DOT</Template>
  <TotalTime>25</TotalTime>
  <Pages>5</Pages>
  <Words>1467</Words>
  <Characters>8071</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14</cp:revision>
  <cp:lastPrinted>2019-03-01T22:34:00Z</cp:lastPrinted>
  <dcterms:created xsi:type="dcterms:W3CDTF">2025-06-26T12:02:00Z</dcterms:created>
  <dcterms:modified xsi:type="dcterms:W3CDTF">2025-07-10T07:56:00Z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